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F6CAF" w14:textId="77777777" w:rsidR="00752FE9" w:rsidRPr="00237686" w:rsidRDefault="00752FE9" w:rsidP="00225740">
      <w:pPr>
        <w:spacing w:before="120" w:after="120" w:line="276" w:lineRule="auto"/>
        <w:rPr>
          <w:rFonts w:ascii="Verdana" w:hAnsi="Verdana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37686" w14:paraId="7AA0103A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7945F9" w14:textId="77777777" w:rsidR="00752FE9" w:rsidRPr="00237686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lang w:eastAsia="en-US" w:bidi="it-IT"/>
              </w:rPr>
            </w:pPr>
          </w:p>
          <w:p w14:paraId="6E7E3779" w14:textId="77777777" w:rsidR="00302325" w:rsidRPr="00A40219" w:rsidRDefault="003D2E04" w:rsidP="00302325">
            <w:pPr>
              <w:keepLines/>
              <w:tabs>
                <w:tab w:val="left" w:pos="1733"/>
              </w:tabs>
              <w:spacing w:line="240" w:lineRule="auto"/>
              <w:ind w:hanging="2"/>
              <w:rPr>
                <w:rFonts w:ascii="Verdana" w:eastAsia="Verdana" w:hAnsi="Verdana" w:cs="Verdana"/>
                <w:b/>
              </w:rPr>
            </w:pPr>
            <w:r w:rsidRPr="00C64C66">
              <w:rPr>
                <w:rFonts w:ascii="Verdana" w:hAnsi="Verdana"/>
                <w:b/>
              </w:rPr>
              <w:t xml:space="preserve">Piano Nazionale di Ripresa e Resilienza </w:t>
            </w:r>
            <w:r w:rsidRPr="00C64C66">
              <w:rPr>
                <w:rFonts w:ascii="Verdana" w:hAnsi="Verdana" w:cstheme="minorHAnsi"/>
                <w:b/>
                <w:bCs/>
              </w:rPr>
              <w:t xml:space="preserve">finanziato dall’Unione europea </w:t>
            </w:r>
            <w:r w:rsidRPr="00C64C66">
              <w:rPr>
                <w:rFonts w:ascii="Verdana" w:hAnsi="Verdana"/>
                <w:b/>
              </w:rPr>
              <w:t xml:space="preserve">– Missione 4: Istruzione e ricerca – Componente 1 – Potenziamento dell’offerta dei servizi di istruzione: dagli asili nido alle Università - </w:t>
            </w:r>
            <w:r w:rsidRPr="00C64C66">
              <w:rPr>
                <w:rFonts w:ascii="Verdana" w:hAnsi="Verdana" w:cstheme="minorHAnsi"/>
                <w:b/>
                <w:bCs/>
              </w:rPr>
              <w:t xml:space="preserve">investimento 1.4. </w:t>
            </w:r>
            <w:r w:rsidRPr="00C64C66">
              <w:rPr>
                <w:rFonts w:ascii="Verdana" w:eastAsia="Calibri" w:hAnsi="Verdana" w:cstheme="minorHAnsi"/>
                <w:b/>
                <w:iCs/>
              </w:rPr>
              <w:t>Intervento straordinario finalizzato alla riduzione dei divari territoriali nell</w:t>
            </w:r>
            <w:r w:rsidR="001823B7" w:rsidRPr="00C64C66">
              <w:rPr>
                <w:rFonts w:ascii="Verdana" w:eastAsia="Calibri" w:hAnsi="Verdana" w:cstheme="minorHAnsi"/>
                <w:b/>
                <w:iCs/>
              </w:rPr>
              <w:t>a</w:t>
            </w:r>
            <w:r w:rsidRPr="00C64C66">
              <w:rPr>
                <w:rFonts w:ascii="Verdana" w:eastAsia="Calibri" w:hAnsi="Verdana" w:cstheme="minorHAnsi"/>
                <w:b/>
                <w:iCs/>
              </w:rPr>
              <w:t xml:space="preserve"> scuola secondaria di primo e di secondo grado e alla lotta alla dispersione scolastica. </w:t>
            </w:r>
            <w:r w:rsidR="00302325" w:rsidRPr="00C64C66">
              <w:rPr>
                <w:rFonts w:ascii="Verdana" w:eastAsia="Verdana" w:hAnsi="Verdana" w:cs="Verdana"/>
                <w:b/>
              </w:rPr>
              <w:t>del Piano nazionale di ripresa e resilienza finanziato dall’Unione europea – Next Generation EU”</w:t>
            </w:r>
          </w:p>
          <w:p w14:paraId="7B230AE0" w14:textId="77777777" w:rsidR="0008794B" w:rsidRPr="009B01CD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lang w:bidi="it-IT"/>
              </w:rPr>
            </w:pPr>
          </w:p>
          <w:p w14:paraId="0A651F33" w14:textId="77777777" w:rsidR="00E671B1" w:rsidRPr="009B01CD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color w:val="000000"/>
              </w:rPr>
            </w:pPr>
            <w:r w:rsidRPr="009B01CD">
              <w:rPr>
                <w:rFonts w:ascii="Verdana" w:hAnsi="Verdana" w:cstheme="minorHAnsi"/>
                <w:b/>
                <w:lang w:bidi="it-IT"/>
              </w:rPr>
              <w:t>ALLEGATO “A”</w:t>
            </w:r>
            <w:r w:rsidR="00F519DA" w:rsidRPr="009B01CD">
              <w:rPr>
                <w:rFonts w:ascii="Verdana" w:hAnsi="Verdana" w:cstheme="minorHAnsi"/>
                <w:b/>
                <w:lang w:bidi="it-IT"/>
              </w:rPr>
              <w:t xml:space="preserve"> ALL’AVVISO</w:t>
            </w:r>
          </w:p>
          <w:p w14:paraId="646AA9B0" w14:textId="77777777" w:rsidR="0008794B" w:rsidRPr="00237686" w:rsidRDefault="00312F27" w:rsidP="003D2E04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="Verdana" w:hAnsi="Verdana" w:cstheme="minorHAnsi"/>
                <w:b/>
                <w:lang w:bidi="it-IT"/>
              </w:rPr>
            </w:pPr>
            <w:r w:rsidRPr="009B01CD">
              <w:rPr>
                <w:rFonts w:ascii="Verdana" w:hAnsi="Verdana" w:cstheme="minorHAnsi"/>
                <w:b/>
                <w:bCs/>
              </w:rPr>
              <w:t xml:space="preserve">   DOMANDA DI PARTECIPAZIONE</w:t>
            </w:r>
          </w:p>
          <w:p w14:paraId="6AFCADAF" w14:textId="77777777" w:rsidR="00495B6B" w:rsidRPr="003D2E04" w:rsidRDefault="003D2E04" w:rsidP="003D2E04">
            <w:pPr>
              <w:spacing w:line="240" w:lineRule="auto"/>
              <w:contextualSpacing/>
              <w:rPr>
                <w:rFonts w:ascii="Verdana" w:eastAsia="Calibri" w:hAnsi="Verdana" w:cstheme="minorHAnsi"/>
                <w:b/>
                <w:bCs/>
              </w:rPr>
            </w:pPr>
            <w:r w:rsidRPr="00D5060A">
              <w:rPr>
                <w:rFonts w:ascii="Verdana" w:eastAsia="Calibri" w:hAnsi="Verdana" w:cstheme="minorHAnsi"/>
                <w:b/>
                <w:bCs/>
              </w:rPr>
              <w:t>procedura di selezione interna per il conferimento di n°4 incarichi individuali per la costituzione di un team per la prevenzione della dispersione scolastica.</w:t>
            </w:r>
          </w:p>
        </w:tc>
      </w:tr>
      <w:bookmarkEnd w:id="0"/>
    </w:tbl>
    <w:p w14:paraId="699B726F" w14:textId="77777777" w:rsidR="00B07D26" w:rsidRPr="00237686" w:rsidRDefault="00B07D26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0B8205C9" w14:textId="77777777" w:rsidR="00312F27" w:rsidRPr="00237686" w:rsidRDefault="00312F27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1624B45B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1927D3B7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27F1BFFD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005F22B5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5CC32C67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468B6388" w14:textId="77777777" w:rsidR="006010E4" w:rsidRPr="00237686" w:rsidRDefault="006010E4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  <w:r w:rsidRPr="00237686">
        <w:rPr>
          <w:rFonts w:ascii="Verdana" w:hAnsi="Verdana" w:cstheme="minorHAnsi"/>
          <w:b/>
          <w:sz w:val="22"/>
          <w:szCs w:val="22"/>
        </w:rPr>
        <w:br w:type="page"/>
      </w:r>
    </w:p>
    <w:p w14:paraId="6C7620C9" w14:textId="77777777" w:rsidR="00A83704" w:rsidRPr="00237686" w:rsidRDefault="002346F3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lastRenderedPageBreak/>
        <w:t>Il</w:t>
      </w:r>
      <w:r w:rsidR="006010E4" w:rsidRPr="00237686">
        <w:rPr>
          <w:rFonts w:ascii="Verdana" w:hAnsi="Verdana" w:cstheme="minorHAnsi"/>
          <w:b/>
          <w:sz w:val="18"/>
          <w:szCs w:val="18"/>
        </w:rPr>
        <w:t>/la</w:t>
      </w:r>
      <w:r w:rsidRPr="00237686">
        <w:rPr>
          <w:rFonts w:ascii="Verdana" w:hAnsi="Verdana" w:cstheme="minorHAnsi"/>
          <w:b/>
          <w:sz w:val="18"/>
          <w:szCs w:val="18"/>
        </w:rPr>
        <w:t xml:space="preserve"> sottoscritto</w:t>
      </w:r>
      <w:r w:rsidR="006010E4" w:rsidRPr="00237686">
        <w:rPr>
          <w:rFonts w:ascii="Verdana" w:hAnsi="Verdana" w:cstheme="minorHAnsi"/>
          <w:b/>
          <w:sz w:val="18"/>
          <w:szCs w:val="18"/>
        </w:rPr>
        <w:t>/a</w:t>
      </w:r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_____________________</w:t>
      </w:r>
      <w:r w:rsidRPr="00237686">
        <w:rPr>
          <w:rFonts w:ascii="Verdana" w:hAnsi="Verdana" w:cstheme="minorHAnsi"/>
          <w:b/>
          <w:sz w:val="18"/>
          <w:szCs w:val="18"/>
        </w:rPr>
        <w:t>_____</w:t>
      </w:r>
      <w:bookmarkStart w:id="1" w:name="_Hlk101543056"/>
      <w:r w:rsidRPr="00237686">
        <w:rPr>
          <w:rFonts w:ascii="Verdana" w:hAnsi="Verdana" w:cstheme="minorHAnsi"/>
          <w:b/>
          <w:sz w:val="18"/>
          <w:szCs w:val="18"/>
        </w:rPr>
        <w:t>____________________</w:t>
      </w:r>
      <w:bookmarkEnd w:id="1"/>
      <w:r w:rsidR="00FF7992" w:rsidRPr="00237686">
        <w:rPr>
          <w:rFonts w:ascii="Verdana" w:hAnsi="Verdana" w:cstheme="minorHAnsi"/>
          <w:b/>
          <w:sz w:val="18"/>
          <w:szCs w:val="18"/>
        </w:rPr>
        <w:t xml:space="preserve"> n</w:t>
      </w:r>
      <w:r w:rsidR="00A83704" w:rsidRPr="00237686">
        <w:rPr>
          <w:rFonts w:ascii="Verdana" w:hAnsi="Verdana" w:cstheme="minorHAnsi"/>
          <w:b/>
          <w:sz w:val="18"/>
          <w:szCs w:val="18"/>
        </w:rPr>
        <w:t>ato</w:t>
      </w:r>
      <w:r w:rsidR="003316E8" w:rsidRPr="00237686">
        <w:rPr>
          <w:rFonts w:ascii="Verdana" w:hAnsi="Verdana" w:cstheme="minorHAnsi"/>
          <w:b/>
          <w:sz w:val="18"/>
          <w:szCs w:val="18"/>
        </w:rPr>
        <w:t>/a</w:t>
      </w:r>
      <w:r w:rsidR="00A83704" w:rsidRPr="00237686">
        <w:rPr>
          <w:rFonts w:ascii="Verdana" w:hAnsi="Verdana" w:cstheme="minorHAnsi"/>
          <w:b/>
          <w:sz w:val="18"/>
          <w:szCs w:val="18"/>
        </w:rPr>
        <w:t xml:space="preserve"> a 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</w:t>
      </w:r>
      <w:r w:rsidR="0008794B" w:rsidRPr="00237686">
        <w:rPr>
          <w:rFonts w:ascii="Verdana" w:hAnsi="Verdana" w:cstheme="minorHAnsi"/>
          <w:b/>
          <w:sz w:val="18"/>
          <w:szCs w:val="18"/>
        </w:rPr>
        <w:t>__</w:t>
      </w:r>
      <w:r w:rsidR="00B70A12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FF7992" w:rsidRPr="00237686">
        <w:rPr>
          <w:rFonts w:ascii="Verdana" w:hAnsi="Verdana" w:cstheme="minorHAnsi"/>
          <w:b/>
          <w:sz w:val="18"/>
          <w:szCs w:val="18"/>
        </w:rPr>
        <w:t>i</w:t>
      </w:r>
      <w:r w:rsidR="00A83704" w:rsidRPr="00237686">
        <w:rPr>
          <w:rFonts w:ascii="Verdana" w:hAnsi="Verdana" w:cstheme="minorHAnsi"/>
          <w:b/>
          <w:sz w:val="18"/>
          <w:szCs w:val="18"/>
        </w:rPr>
        <w:t>l____________________</w:t>
      </w:r>
      <w:bookmarkStart w:id="2" w:name="_Hlk96611450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FF7992" w:rsidRPr="00237686">
        <w:rPr>
          <w:rFonts w:ascii="Verdana" w:hAnsi="Verdana" w:cstheme="minorHAnsi"/>
          <w:b/>
          <w:sz w:val="18"/>
          <w:szCs w:val="18"/>
        </w:rPr>
        <w:t>r</w:t>
      </w:r>
      <w:r w:rsidR="00E00325" w:rsidRPr="00237686">
        <w:rPr>
          <w:rFonts w:ascii="Verdana" w:hAnsi="Verdana" w:cstheme="minorHAnsi"/>
          <w:b/>
          <w:sz w:val="18"/>
          <w:szCs w:val="18"/>
        </w:rPr>
        <w:t>esidente</w:t>
      </w:r>
      <w:r w:rsidR="002C0D1C" w:rsidRPr="00237686">
        <w:rPr>
          <w:rFonts w:ascii="Verdana" w:hAnsi="Verdana" w:cstheme="minorHAnsi"/>
          <w:b/>
          <w:sz w:val="18"/>
          <w:szCs w:val="18"/>
        </w:rPr>
        <w:t xml:space="preserve"> a</w:t>
      </w:r>
      <w:r w:rsidR="00E1088C" w:rsidRPr="00237686">
        <w:rPr>
          <w:rFonts w:ascii="Verdana" w:hAnsi="Verdana" w:cstheme="minorHAnsi"/>
          <w:b/>
          <w:sz w:val="18"/>
          <w:szCs w:val="18"/>
        </w:rPr>
        <w:t>__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________________________ Provincia di ______________</w:t>
      </w:r>
      <w:r w:rsidR="002C0D1C" w:rsidRPr="00237686">
        <w:rPr>
          <w:rFonts w:ascii="Verdana" w:hAnsi="Verdana" w:cstheme="minorHAnsi"/>
          <w:b/>
          <w:sz w:val="18"/>
          <w:szCs w:val="18"/>
        </w:rPr>
        <w:t>_____</w:t>
      </w:r>
      <w:bookmarkStart w:id="3" w:name="_Hlk76717201"/>
      <w:bookmarkEnd w:id="2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953B2E" w:rsidRPr="00237686">
        <w:rPr>
          <w:rFonts w:ascii="Verdana" w:hAnsi="Verdana" w:cstheme="minorHAnsi"/>
          <w:b/>
          <w:sz w:val="18"/>
          <w:szCs w:val="18"/>
        </w:rPr>
        <w:t>Via/Piazza</w:t>
      </w:r>
      <w:r w:rsidR="00387041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953B2E" w:rsidRPr="00237686">
        <w:rPr>
          <w:rFonts w:ascii="Verdana" w:hAnsi="Verdana" w:cstheme="minorHAnsi"/>
          <w:b/>
          <w:sz w:val="18"/>
          <w:szCs w:val="18"/>
        </w:rPr>
        <w:t>_______________________________</w:t>
      </w:r>
      <w:bookmarkStart w:id="4" w:name="_Hlk101543162"/>
      <w:r w:rsidR="00953B2E" w:rsidRPr="00237686">
        <w:rPr>
          <w:rFonts w:ascii="Verdana" w:hAnsi="Verdana" w:cstheme="minorHAnsi"/>
          <w:b/>
          <w:sz w:val="18"/>
          <w:szCs w:val="18"/>
        </w:rPr>
        <w:t>_</w:t>
      </w:r>
      <w:bookmarkStart w:id="5" w:name="_Hlk101543132"/>
      <w:r w:rsidR="00953B2E" w:rsidRPr="00237686">
        <w:rPr>
          <w:rFonts w:ascii="Verdana" w:hAnsi="Verdana" w:cstheme="minorHAnsi"/>
          <w:b/>
          <w:sz w:val="18"/>
          <w:szCs w:val="18"/>
        </w:rPr>
        <w:t>_______________</w:t>
      </w:r>
      <w:bookmarkEnd w:id="4"/>
      <w:bookmarkEnd w:id="5"/>
      <w:r w:rsidR="00953B2E" w:rsidRPr="00237686">
        <w:rPr>
          <w:rFonts w:ascii="Verdana" w:hAnsi="Verdana" w:cstheme="minorHAnsi"/>
          <w:b/>
          <w:sz w:val="18"/>
          <w:szCs w:val="18"/>
        </w:rPr>
        <w:t>n. _________</w:t>
      </w:r>
      <w:bookmarkEnd w:id="3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A83704" w:rsidRPr="00237686">
        <w:rPr>
          <w:rFonts w:ascii="Verdana" w:hAnsi="Verdana" w:cstheme="minorHAnsi"/>
          <w:b/>
          <w:sz w:val="18"/>
          <w:szCs w:val="18"/>
        </w:rPr>
        <w:t xml:space="preserve">Codice Fiscale 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______________________________________________________</w:t>
      </w:r>
      <w:r w:rsidR="0042543B" w:rsidRPr="00237686">
        <w:rPr>
          <w:rFonts w:ascii="Verdana" w:hAnsi="Verdana" w:cstheme="minorHAnsi"/>
          <w:b/>
          <w:sz w:val="18"/>
          <w:szCs w:val="18"/>
        </w:rPr>
        <w:t>_</w:t>
      </w:r>
      <w:r w:rsidR="006D0AF9" w:rsidRPr="00237686">
        <w:rPr>
          <w:rFonts w:ascii="Verdana" w:hAnsi="Verdana" w:cstheme="minorHAnsi"/>
          <w:b/>
          <w:sz w:val="18"/>
          <w:szCs w:val="18"/>
        </w:rPr>
        <w:t xml:space="preserve">, </w:t>
      </w:r>
      <w:r w:rsidR="00396040" w:rsidRPr="00237686">
        <w:rPr>
          <w:rFonts w:ascii="Verdana" w:hAnsi="Verdana" w:cstheme="minorHAnsi"/>
          <w:b/>
          <w:sz w:val="18"/>
          <w:szCs w:val="18"/>
        </w:rPr>
        <w:t xml:space="preserve">in qualità di ______________________________________________ </w:t>
      </w:r>
      <w:r w:rsidR="006D0AF9" w:rsidRPr="00237686">
        <w:rPr>
          <w:rFonts w:ascii="Verdana" w:hAnsi="Verdana" w:cstheme="minorHAnsi"/>
          <w:b/>
          <w:sz w:val="18"/>
          <w:szCs w:val="18"/>
        </w:rPr>
        <w:t>[</w:t>
      </w:r>
      <w:r w:rsidR="006D0AF9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indicare se il partecipante rientra tra il personale interno alla Istituzione scolastica, se appartiene ad altra Istituzione scolastica, ovvero se </w:t>
      </w:r>
      <w:r w:rsidR="00D4583A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è </w:t>
      </w:r>
      <w:r w:rsidR="00396040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dipendente di altra P.A., o </w:t>
      </w:r>
      <w:r w:rsidR="00D4583A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se è </w:t>
      </w:r>
      <w:r w:rsidR="00396040" w:rsidRPr="00237686">
        <w:rPr>
          <w:rFonts w:ascii="Verdana" w:hAnsi="Verdana" w:cstheme="minorHAnsi"/>
          <w:b/>
          <w:i/>
          <w:iCs/>
          <w:sz w:val="18"/>
          <w:szCs w:val="18"/>
        </w:rPr>
        <w:t>esperto esterno</w:t>
      </w:r>
      <w:r w:rsidR="006D0AF9" w:rsidRPr="00237686">
        <w:rPr>
          <w:rFonts w:ascii="Verdana" w:hAnsi="Verdana" w:cstheme="minorHAnsi"/>
          <w:b/>
          <w:sz w:val="18"/>
          <w:szCs w:val="18"/>
        </w:rPr>
        <w:t>]</w:t>
      </w:r>
    </w:p>
    <w:p w14:paraId="0AD4AAB2" w14:textId="77777777" w:rsidR="00B70A12" w:rsidRPr="00237686" w:rsidRDefault="00B70A12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</w:p>
    <w:p w14:paraId="1BA522E4" w14:textId="77777777" w:rsidR="00E00325" w:rsidRPr="00237686" w:rsidRDefault="002C0D1C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29384F75" w14:textId="77777777" w:rsidR="00E00325" w:rsidRPr="00237686" w:rsidRDefault="00E00325" w:rsidP="00225740">
      <w:pPr>
        <w:spacing w:before="120" w:after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t>CHIEDE</w:t>
      </w:r>
    </w:p>
    <w:p w14:paraId="704D120B" w14:textId="77777777" w:rsidR="006D4F89" w:rsidRPr="00237686" w:rsidRDefault="00E00325" w:rsidP="00225740">
      <w:pPr>
        <w:spacing w:before="120" w:after="120" w:line="276" w:lineRule="auto"/>
        <w:rPr>
          <w:rFonts w:ascii="Verdana" w:hAnsi="Verdana" w:cstheme="minorHAnsi"/>
          <w:bCs/>
          <w:sz w:val="18"/>
          <w:szCs w:val="18"/>
        </w:rPr>
      </w:pPr>
      <w:r w:rsidRPr="00237686">
        <w:rPr>
          <w:rFonts w:ascii="Verdana" w:hAnsi="Verdana" w:cstheme="minorHAnsi"/>
          <w:bCs/>
          <w:sz w:val="18"/>
          <w:szCs w:val="18"/>
        </w:rPr>
        <w:t>di essere ammesso</w:t>
      </w:r>
      <w:r w:rsidR="006D71B1" w:rsidRPr="00237686">
        <w:rPr>
          <w:rFonts w:ascii="Verdana" w:hAnsi="Verdana" w:cstheme="minorHAnsi"/>
          <w:bCs/>
          <w:sz w:val="18"/>
          <w:szCs w:val="18"/>
        </w:rPr>
        <w:t>/a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a partecipare alla procedura</w:t>
      </w:r>
      <w:r w:rsidR="00630045" w:rsidRPr="00237686">
        <w:rPr>
          <w:rFonts w:ascii="Verdana" w:hAnsi="Verdana" w:cstheme="minorHAnsi"/>
          <w:bCs/>
          <w:sz w:val="18"/>
          <w:szCs w:val="18"/>
        </w:rPr>
        <w:t xml:space="preserve"> in oggetto.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57BA2854" w14:textId="77777777" w:rsidR="00630045" w:rsidRPr="00237686" w:rsidRDefault="00630045" w:rsidP="00225740">
      <w:pPr>
        <w:pStyle w:val="sche3"/>
        <w:spacing w:before="120" w:after="120" w:line="276" w:lineRule="auto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 xml:space="preserve">A tal fine, </w:t>
      </w:r>
      <w:r w:rsidRPr="009B01CD">
        <w:rPr>
          <w:rFonts w:ascii="Verdana" w:hAnsi="Verdana" w:cstheme="minorHAnsi"/>
          <w:b/>
          <w:bCs/>
          <w:sz w:val="18"/>
          <w:szCs w:val="18"/>
          <w:lang w:val="it-IT"/>
        </w:rPr>
        <w:t>dichiara</w:t>
      </w:r>
      <w:r w:rsidRPr="00237686">
        <w:rPr>
          <w:rFonts w:ascii="Verdana" w:hAnsi="Verdana" w:cstheme="minorHAnsi"/>
          <w:sz w:val="18"/>
          <w:szCs w:val="18"/>
          <w:lang w:val="it-IT"/>
        </w:rPr>
        <w:t>, sotto la propria responsabilità:</w:t>
      </w:r>
    </w:p>
    <w:p w14:paraId="1BAA13EE" w14:textId="77777777" w:rsidR="00630045" w:rsidRPr="00237686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="Verdana" w:hAnsi="Verdana" w:cstheme="minorHAnsi"/>
          <w:b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che i recapiti presso i quali si intendono ricevere le comunicazioni sono i seguenti:</w:t>
      </w:r>
    </w:p>
    <w:p w14:paraId="66CB5D23" w14:textId="77777777" w:rsidR="00630045" w:rsidRPr="00237686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residenza</w:t>
      </w:r>
      <w:r w:rsidR="00630045" w:rsidRPr="00237686">
        <w:rPr>
          <w:rFonts w:ascii="Verdana" w:hAnsi="Verdana" w:cstheme="minorHAnsi"/>
          <w:sz w:val="18"/>
          <w:szCs w:val="18"/>
          <w:lang w:val="it-IT"/>
        </w:rPr>
        <w:t>: ________________________________________________________</w:t>
      </w:r>
      <w:r w:rsidR="0008794B" w:rsidRPr="00237686">
        <w:rPr>
          <w:rFonts w:ascii="Verdana" w:hAnsi="Verdana" w:cstheme="minorHAnsi"/>
          <w:sz w:val="18"/>
          <w:szCs w:val="18"/>
          <w:lang w:val="it-IT"/>
        </w:rPr>
        <w:t>_____</w:t>
      </w:r>
    </w:p>
    <w:p w14:paraId="22C0F317" w14:textId="77777777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indirizzo posta elettronica ordinaria: ________________________________________</w:t>
      </w:r>
    </w:p>
    <w:p w14:paraId="5F3A77FE" w14:textId="77777777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indirizzo posta elettronica certificata (PEC): __________________________________</w:t>
      </w:r>
    </w:p>
    <w:p w14:paraId="611A45C8" w14:textId="77777777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numero di telefono: _____________________________________________________</w:t>
      </w:r>
      <w:r w:rsidR="00D059E4" w:rsidRPr="00237686">
        <w:rPr>
          <w:rFonts w:ascii="Verdana" w:hAnsi="Verdana" w:cstheme="minorHAnsi"/>
          <w:sz w:val="18"/>
          <w:szCs w:val="18"/>
          <w:lang w:val="it-IT"/>
        </w:rPr>
        <w:t>,</w:t>
      </w:r>
    </w:p>
    <w:p w14:paraId="47F3E2D2" w14:textId="77777777" w:rsidR="00630045" w:rsidRPr="00237686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 xml:space="preserve">autorizzando espressamente </w:t>
      </w:r>
      <w:r w:rsidR="00821273" w:rsidRPr="00237686">
        <w:rPr>
          <w:rFonts w:ascii="Verdana" w:hAnsi="Verdana" w:cstheme="minorHAnsi"/>
          <w:sz w:val="18"/>
          <w:szCs w:val="18"/>
          <w:lang w:val="it-IT"/>
        </w:rPr>
        <w:t>l</w:t>
      </w:r>
      <w:r w:rsidR="00AC1CA5" w:rsidRPr="00237686">
        <w:rPr>
          <w:rFonts w:ascii="Verdana" w:hAnsi="Verdana" w:cstheme="minorHAnsi"/>
          <w:sz w:val="18"/>
          <w:szCs w:val="18"/>
          <w:lang w:val="it-IT"/>
        </w:rPr>
        <w:t>’Istituzione scolastica</w:t>
      </w:r>
      <w:r w:rsidRPr="00237686">
        <w:rPr>
          <w:rFonts w:ascii="Verdana" w:hAnsi="Verdana" w:cstheme="minorHAnsi"/>
          <w:sz w:val="18"/>
          <w:szCs w:val="18"/>
          <w:lang w:val="it-IT"/>
        </w:rPr>
        <w:t xml:space="preserve"> all’</w:t>
      </w:r>
      <w:r w:rsidR="007232A3" w:rsidRPr="00237686">
        <w:rPr>
          <w:rFonts w:ascii="Verdana" w:hAnsi="Verdana" w:cstheme="minorHAnsi"/>
          <w:sz w:val="18"/>
          <w:szCs w:val="18"/>
          <w:lang w:val="it-IT"/>
        </w:rPr>
        <w:t>utilizzo</w:t>
      </w:r>
      <w:r w:rsidRPr="00237686">
        <w:rPr>
          <w:rFonts w:ascii="Verdana" w:hAnsi="Verdana" w:cstheme="minorHAnsi"/>
          <w:sz w:val="18"/>
          <w:szCs w:val="18"/>
          <w:lang w:val="it-IT"/>
        </w:rPr>
        <w:t xml:space="preserve"> dei suddetti mezzi per effettuare le comunicazioni;</w:t>
      </w:r>
    </w:p>
    <w:p w14:paraId="725171F8" w14:textId="77777777" w:rsidR="003F0FD7" w:rsidRPr="00237686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di essere informato</w:t>
      </w:r>
      <w:r w:rsidR="006010E4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che </w:t>
      </w:r>
      <w:r w:rsidR="00AC1CA5" w:rsidRPr="00237686">
        <w:rPr>
          <w:rFonts w:ascii="Verdana" w:hAnsi="Verdana" w:cstheme="minorHAnsi"/>
          <w:sz w:val="18"/>
          <w:szCs w:val="18"/>
        </w:rPr>
        <w:t>l’Istituzione scolastica</w:t>
      </w:r>
      <w:r w:rsidRPr="00237686">
        <w:rPr>
          <w:rFonts w:ascii="Verdana" w:hAnsi="Verdana" w:cstheme="minorHAnsi"/>
          <w:sz w:val="18"/>
          <w:szCs w:val="18"/>
        </w:rPr>
        <w:t xml:space="preserve"> non sarà responsabile per </w:t>
      </w:r>
      <w:r w:rsidR="00AC1CA5" w:rsidRPr="00237686">
        <w:rPr>
          <w:rFonts w:ascii="Verdana" w:hAnsi="Verdana" w:cstheme="minorHAnsi"/>
          <w:sz w:val="18"/>
          <w:szCs w:val="18"/>
        </w:rPr>
        <w:t>il caso di dispersione di comunicazioni dipendente da mancata o inesatta indicazione dei recapiti di cui al comma 1, oppure da mancata o</w:t>
      </w:r>
      <w:r w:rsidRPr="00237686">
        <w:rPr>
          <w:rFonts w:ascii="Verdana" w:hAnsi="Verdana" w:cstheme="minorHAnsi"/>
          <w:sz w:val="18"/>
          <w:szCs w:val="18"/>
        </w:rPr>
        <w:t xml:space="preserve"> tardiv</w:t>
      </w:r>
      <w:r w:rsidR="00AC1CA5" w:rsidRPr="00237686">
        <w:rPr>
          <w:rFonts w:ascii="Verdana" w:hAnsi="Verdana" w:cstheme="minorHAnsi"/>
          <w:sz w:val="18"/>
          <w:szCs w:val="18"/>
        </w:rPr>
        <w:t xml:space="preserve">a comunicazione </w:t>
      </w:r>
      <w:r w:rsidRPr="00237686">
        <w:rPr>
          <w:rFonts w:ascii="Verdana" w:hAnsi="Verdana" w:cstheme="minorHAnsi"/>
          <w:sz w:val="18"/>
          <w:szCs w:val="18"/>
        </w:rPr>
        <w:t xml:space="preserve">del cambiamento degli </w:t>
      </w:r>
      <w:r w:rsidR="00AC1CA5" w:rsidRPr="00237686">
        <w:rPr>
          <w:rFonts w:ascii="Verdana" w:hAnsi="Verdana" w:cstheme="minorHAnsi"/>
          <w:sz w:val="18"/>
          <w:szCs w:val="18"/>
        </w:rPr>
        <w:t>stessi</w:t>
      </w:r>
      <w:r w:rsidRPr="00237686">
        <w:rPr>
          <w:rFonts w:ascii="Verdana" w:hAnsi="Verdana" w:cstheme="minorHAnsi"/>
          <w:sz w:val="18"/>
          <w:szCs w:val="18"/>
        </w:rPr>
        <w:t>;</w:t>
      </w:r>
    </w:p>
    <w:p w14:paraId="398E3593" w14:textId="77777777" w:rsidR="00630045" w:rsidRPr="00237686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di aver preso visione </w:t>
      </w:r>
      <w:r w:rsidR="00103993" w:rsidRPr="00237686">
        <w:rPr>
          <w:rFonts w:ascii="Verdana" w:hAnsi="Verdana" w:cstheme="minorHAnsi"/>
          <w:sz w:val="18"/>
          <w:szCs w:val="18"/>
        </w:rPr>
        <w:t>del Decreto</w:t>
      </w:r>
      <w:r w:rsidR="00075D16" w:rsidRPr="00237686">
        <w:rPr>
          <w:rFonts w:ascii="Verdana" w:hAnsi="Verdana" w:cstheme="minorHAnsi"/>
          <w:sz w:val="18"/>
          <w:szCs w:val="18"/>
        </w:rPr>
        <w:t xml:space="preserve"> e dell’</w:t>
      </w:r>
      <w:r w:rsidRPr="00237686">
        <w:rPr>
          <w:rFonts w:ascii="Verdana" w:hAnsi="Verdana" w:cstheme="minorHAnsi"/>
          <w:sz w:val="18"/>
          <w:szCs w:val="18"/>
        </w:rPr>
        <w:t>Avviso e di accettare tutte le condizioni ivi contenute</w:t>
      </w:r>
      <w:r w:rsidR="0000668D" w:rsidRPr="00237686">
        <w:rPr>
          <w:rFonts w:ascii="Verdana" w:hAnsi="Verdana" w:cstheme="minorHAnsi"/>
          <w:sz w:val="18"/>
          <w:szCs w:val="18"/>
        </w:rPr>
        <w:t>;</w:t>
      </w:r>
    </w:p>
    <w:p w14:paraId="1FAA1342" w14:textId="77777777" w:rsidR="007232A3" w:rsidRPr="00237686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</w:t>
      </w:r>
      <w:r w:rsidR="007232A3" w:rsidRPr="00237686">
        <w:rPr>
          <w:rFonts w:ascii="Verdana" w:hAnsi="Verdana" w:cstheme="minorHAnsi"/>
          <w:sz w:val="18"/>
          <w:szCs w:val="18"/>
        </w:rPr>
        <w:t>i aver preso visione dell’informativa di cui all’ar</w:t>
      </w:r>
      <w:r w:rsidR="00D053B7" w:rsidRPr="00237686">
        <w:rPr>
          <w:rFonts w:ascii="Verdana" w:hAnsi="Verdana" w:cstheme="minorHAnsi"/>
          <w:sz w:val="18"/>
          <w:szCs w:val="18"/>
        </w:rPr>
        <w:t>t. 10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dell’Avviso</w:t>
      </w:r>
      <w:r w:rsidR="00D053B7" w:rsidRPr="00237686">
        <w:rPr>
          <w:rFonts w:ascii="Verdana" w:hAnsi="Verdana" w:cstheme="minorHAnsi"/>
          <w:sz w:val="18"/>
          <w:szCs w:val="18"/>
        </w:rPr>
        <w:t>;</w:t>
      </w:r>
    </w:p>
    <w:p w14:paraId="5AB1900F" w14:textId="77777777" w:rsidR="005547BF" w:rsidRPr="00237686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di prestare il proprio consenso, ai fini dell’espletamento della procedura in oggetto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e del successivo conferimento dell’incarico, al </w:t>
      </w:r>
      <w:r w:rsidRPr="00237686">
        <w:rPr>
          <w:rFonts w:ascii="Verdana" w:hAnsi="Verdana" w:cstheme="minorHAnsi"/>
          <w:sz w:val="18"/>
          <w:szCs w:val="18"/>
        </w:rPr>
        <w:t>trattamento dei propri dati personali ai sensi dell’art. 13</w:t>
      </w:r>
      <w:r w:rsidR="00853363" w:rsidRPr="00237686">
        <w:rPr>
          <w:rFonts w:ascii="Verdana" w:hAnsi="Verdana" w:cstheme="minorHAnsi"/>
          <w:sz w:val="18"/>
          <w:szCs w:val="18"/>
        </w:rPr>
        <w:t xml:space="preserve"> </w:t>
      </w:r>
      <w:r w:rsidRPr="00237686">
        <w:rPr>
          <w:rFonts w:ascii="Verdana" w:hAnsi="Verdana" w:cstheme="minorHAnsi"/>
          <w:sz w:val="18"/>
          <w:szCs w:val="18"/>
        </w:rPr>
        <w:t xml:space="preserve">del Regolamento (UE) 2016/679 e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>gs. 30 giugno 2003, n. 196</w:t>
      </w:r>
      <w:r w:rsidR="005547BF" w:rsidRPr="00237686">
        <w:rPr>
          <w:rFonts w:ascii="Verdana" w:hAnsi="Verdana" w:cstheme="minorHAnsi"/>
          <w:sz w:val="18"/>
          <w:szCs w:val="18"/>
        </w:rPr>
        <w:t>.</w:t>
      </w:r>
    </w:p>
    <w:p w14:paraId="68F07B6B" w14:textId="77777777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Ai fini della partecipazione alla procedura in oggetto, il sottoscritto</w:t>
      </w:r>
      <w:r w:rsidR="00B70A12" w:rsidRPr="00237686">
        <w:rPr>
          <w:rFonts w:ascii="Verdana" w:hAnsi="Verdana" w:cstheme="minorHAnsi"/>
          <w:sz w:val="18"/>
          <w:szCs w:val="18"/>
        </w:rPr>
        <w:t xml:space="preserve">/a </w:t>
      </w:r>
      <w:r w:rsidRPr="00237686">
        <w:rPr>
          <w:rFonts w:ascii="Verdana" w:hAnsi="Verdana" w:cstheme="minorHAnsi"/>
          <w:sz w:val="18"/>
          <w:szCs w:val="18"/>
        </w:rPr>
        <w:t>__________________________________</w:t>
      </w:r>
    </w:p>
    <w:p w14:paraId="6CBBAE41" w14:textId="77777777" w:rsidR="007B4D82" w:rsidRPr="00237686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</w:p>
    <w:p w14:paraId="7718F383" w14:textId="77777777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  <w:r w:rsidRPr="00237686">
        <w:rPr>
          <w:rFonts w:ascii="Verdana" w:hAnsi="Verdana" w:cstheme="minorHAnsi"/>
          <w:b/>
          <w:bCs/>
          <w:sz w:val="18"/>
          <w:szCs w:val="18"/>
        </w:rPr>
        <w:t>DICHIARA ALTRESÌ</w:t>
      </w:r>
    </w:p>
    <w:p w14:paraId="1342EB31" w14:textId="77777777" w:rsidR="005547BF" w:rsidRPr="00237686" w:rsidRDefault="005547BF" w:rsidP="005547BF">
      <w:pPr>
        <w:tabs>
          <w:tab w:val="left" w:pos="426"/>
        </w:tabs>
        <w:spacing w:before="120" w:after="120" w:line="276" w:lineRule="auto"/>
        <w:rPr>
          <w:rFonts w:ascii="Verdana" w:hAnsi="Verdana" w:cstheme="minorHAnsi"/>
          <w:bCs/>
          <w:sz w:val="18"/>
          <w:szCs w:val="18"/>
        </w:rPr>
      </w:pPr>
      <w:r w:rsidRPr="00237686">
        <w:rPr>
          <w:rFonts w:ascii="Verdana" w:hAnsi="Verdana" w:cstheme="minorHAnsi"/>
          <w:bCs/>
          <w:sz w:val="18"/>
          <w:szCs w:val="18"/>
        </w:rPr>
        <w:t xml:space="preserve">di possedere i requisiti di ammissione alla selezione in oggetto di cui all’art. 2 dell’Avviso prot. n. </w:t>
      </w:r>
      <w:r w:rsidR="009B01CD">
        <w:rPr>
          <w:rFonts w:ascii="Verdana" w:hAnsi="Verdana" w:cstheme="minorHAnsi"/>
          <w:bCs/>
          <w:sz w:val="18"/>
          <w:szCs w:val="18"/>
        </w:rPr>
        <w:t>_________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del </w:t>
      </w:r>
      <w:r w:rsidR="009B01CD">
        <w:rPr>
          <w:rFonts w:ascii="Verdana" w:hAnsi="Verdana" w:cstheme="minorHAnsi"/>
          <w:bCs/>
          <w:sz w:val="18"/>
          <w:szCs w:val="18"/>
        </w:rPr>
        <w:t>________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e, nello specifico, di: </w:t>
      </w:r>
    </w:p>
    <w:p w14:paraId="0945815C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avere la cittadinanza italiana o di uno degli Stati membri dell’Unione europea; </w:t>
      </w:r>
    </w:p>
    <w:p w14:paraId="4A804FA2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avere il godimento dei diritti civili e politici; </w:t>
      </w:r>
    </w:p>
    <w:p w14:paraId="377BCFF2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 escluso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dall’elettorato politico attivo;</w:t>
      </w:r>
    </w:p>
    <w:p w14:paraId="23E54571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lastRenderedPageBreak/>
        <w:t>possedere l’idoneità fisica allo svolgimento delle funzioni cui la presente procedura di selezione si riferisce;</w:t>
      </w:r>
    </w:p>
    <w:p w14:paraId="2DA5C151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aver riportato condanne penali e di non essere destinatario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di provvedimenti che riguardano l’applicazione di misure di prevenzione, di decisioni civili e di provvedimenti amministrativi iscritti nel casellario giudiziale; </w:t>
      </w:r>
    </w:p>
    <w:p w14:paraId="4AF5FBEB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sottoposto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a procedimenti penali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59CE48C0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destituito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o dispensato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dall’impiego presso una Pubblica Amministrazione;</w:t>
      </w:r>
    </w:p>
    <w:p w14:paraId="59C9DA8B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dichiarato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decaduto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o licenziato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 un impiego statale;</w:t>
      </w:r>
    </w:p>
    <w:p w14:paraId="2FD1FCCF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non trovarsi in situazione di incompatibilità, ai sensi di quanto previsto dal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 xml:space="preserve">39/2013 e dall’art. 53,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 xml:space="preserve">165/2001; </w:t>
      </w:r>
    </w:p>
    <w:p w14:paraId="25DC63C6" w14:textId="77777777" w:rsidR="005547BF" w:rsidRPr="00237686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seguenti:_______________________________________________________________________________________________________________________________________________________________________________________________________________________;</w:t>
      </w:r>
    </w:p>
    <w:p w14:paraId="12EC5CDA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bookmarkStart w:id="6" w:name="_Hlk107862731"/>
      <w:r w:rsidRPr="00237686">
        <w:rPr>
          <w:rFonts w:ascii="Verdana" w:hAnsi="Verdana" w:cstheme="minorHAnsi"/>
          <w:sz w:val="18"/>
          <w:szCs w:val="18"/>
        </w:rPr>
        <w:t xml:space="preserve">non trovarsi in situazioni di conflitto di interessi, anche potenziale, ai sensi dell’art. 53, comma 14,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>165/2001, che possano interferire con l’esercizio dell’incarico;</w:t>
      </w:r>
    </w:p>
    <w:bookmarkEnd w:id="6"/>
    <w:p w14:paraId="10B2DA56" w14:textId="77777777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</w:p>
    <w:p w14:paraId="386EBF21" w14:textId="77777777" w:rsidR="00A405D9" w:rsidRPr="00237686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Si allega</w:t>
      </w:r>
      <w:r w:rsidR="007B4D82" w:rsidRPr="00237686">
        <w:rPr>
          <w:rFonts w:ascii="Verdana" w:hAnsi="Verdana" w:cstheme="minorHAnsi"/>
          <w:sz w:val="18"/>
          <w:szCs w:val="18"/>
        </w:rPr>
        <w:t xml:space="preserve"> alla presente</w:t>
      </w:r>
      <w:r w:rsidR="00A405D9" w:rsidRPr="00237686">
        <w:rPr>
          <w:rFonts w:ascii="Verdana" w:hAnsi="Verdana" w:cstheme="minorHAnsi"/>
          <w:sz w:val="18"/>
          <w:szCs w:val="18"/>
        </w:rPr>
        <w:t>:</w:t>
      </w:r>
    </w:p>
    <w:p w14:paraId="0BA71D13" w14:textId="77777777" w:rsidR="00A405D9" w:rsidRPr="00237686" w:rsidRDefault="007B4D82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i/>
          <w:iCs/>
          <w:sz w:val="18"/>
          <w:szCs w:val="18"/>
        </w:rPr>
        <w:t>curriculum vitae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</w:t>
      </w:r>
      <w:r w:rsidRPr="00237686">
        <w:rPr>
          <w:rFonts w:ascii="Verdana" w:hAnsi="Verdana" w:cstheme="minorHAnsi"/>
          <w:sz w:val="18"/>
          <w:szCs w:val="18"/>
        </w:rPr>
        <w:t>sottoscritto contenente una autodichiarazione di veridicità dei dati e delle informazioni contenute, ai sensi degli artt. 46 e 47 del D.P.R. 445/2000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25130B57" w14:textId="77777777" w:rsidR="00141C77" w:rsidRPr="00237686" w:rsidRDefault="00141C77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fotocopia </w:t>
      </w:r>
      <w:r w:rsidR="00727930" w:rsidRPr="00237686">
        <w:rPr>
          <w:rFonts w:ascii="Verdana" w:hAnsi="Verdana" w:cstheme="minorHAnsi"/>
          <w:sz w:val="18"/>
          <w:szCs w:val="18"/>
        </w:rPr>
        <w:t>del documento di identità in corso di validità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66A6CD3D" w14:textId="77777777" w:rsidR="00A405D9" w:rsidRPr="00237686" w:rsidRDefault="00A405D9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Griglia di valutazione</w:t>
      </w:r>
    </w:p>
    <w:p w14:paraId="281C85B0" w14:textId="77777777" w:rsidR="00A405D9" w:rsidRPr="00237686" w:rsidRDefault="00A405D9" w:rsidP="00A405D9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720"/>
        <w:textAlignment w:val="auto"/>
        <w:rPr>
          <w:rFonts w:ascii="Verdana" w:hAnsi="Verdana" w:cstheme="minorHAnsi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:rsidRPr="00237686" w14:paraId="7720F657" w14:textId="77777777" w:rsidTr="00FF5433">
        <w:tc>
          <w:tcPr>
            <w:tcW w:w="4814" w:type="dxa"/>
          </w:tcPr>
          <w:p w14:paraId="69417352" w14:textId="77777777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14:paraId="0EF20E72" w14:textId="77777777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Firma del Partecipante</w:t>
            </w:r>
          </w:p>
        </w:tc>
      </w:tr>
      <w:tr w:rsidR="00FF5433" w:rsidRPr="00237686" w14:paraId="4630A564" w14:textId="77777777" w:rsidTr="00FF5433">
        <w:tc>
          <w:tcPr>
            <w:tcW w:w="4814" w:type="dxa"/>
          </w:tcPr>
          <w:p w14:paraId="46975A05" w14:textId="77777777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14:paraId="376559BE" w14:textId="77777777" w:rsidR="00B70A12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____________________________</w:t>
            </w:r>
          </w:p>
        </w:tc>
      </w:tr>
    </w:tbl>
    <w:p w14:paraId="5345BF39" w14:textId="77777777" w:rsidR="00B70A12" w:rsidRPr="00237686" w:rsidRDefault="00B70A12" w:rsidP="00B70A12">
      <w:pPr>
        <w:rPr>
          <w:rFonts w:asciiTheme="minorHAnsi" w:hAnsiTheme="minorHAnsi" w:cstheme="minorHAnsi"/>
          <w:sz w:val="18"/>
          <w:szCs w:val="18"/>
        </w:rPr>
      </w:pPr>
    </w:p>
    <w:sectPr w:rsidR="00B70A12" w:rsidRPr="00237686" w:rsidSect="00EC2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FD70A" w14:textId="77777777" w:rsidR="00F04C83" w:rsidRDefault="00F04C83">
      <w:r>
        <w:separator/>
      </w:r>
    </w:p>
  </w:endnote>
  <w:endnote w:type="continuationSeparator" w:id="0">
    <w:p w14:paraId="1B4901FB" w14:textId="77777777" w:rsidR="00F04C83" w:rsidRDefault="00F04C83">
      <w:r>
        <w:continuationSeparator/>
      </w:r>
    </w:p>
  </w:endnote>
  <w:endnote w:type="continuationNotice" w:id="1">
    <w:p w14:paraId="061115EC" w14:textId="77777777" w:rsidR="00F04C83" w:rsidRDefault="00F04C8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2216D" w14:textId="77777777" w:rsidR="00FE5490" w:rsidRDefault="00FE54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492CA25" w14:textId="77777777" w:rsidR="008860A9" w:rsidRPr="00C16B99" w:rsidRDefault="00C64C66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w:pict w14:anchorId="75D9CBA1">
            <v:group id="Group 26" o:spid="_x0000_s1026" style="position:absolute;left:0;text-align:left;margin-left:-40.4pt;margin-top:16pt;width:566.95pt;height:49.6pt;z-index:251658243;mso-position-horizontal-relative:margin;mso-position-vertical-relative:text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3.6pt,,3.6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1" o:title=""/>
                </v:shape>
              </v:group>
              <v:line id="Connettore diritto 8" o:spid="_x0000_s1030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margin"/>
            </v:group>
          </w:pict>
        </w:r>
        <w:r w:rsidR="00CE2AAB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CE2AAB" w:rsidRPr="00C16B99">
          <w:rPr>
            <w:sz w:val="16"/>
          </w:rPr>
          <w:fldChar w:fldCharType="separate"/>
        </w:r>
        <w:r w:rsidR="003D2E04">
          <w:rPr>
            <w:noProof/>
            <w:sz w:val="16"/>
          </w:rPr>
          <w:t>3</w:t>
        </w:r>
        <w:r w:rsidR="00CE2AAB" w:rsidRPr="00C16B99">
          <w:rPr>
            <w:sz w:val="16"/>
          </w:rPr>
          <w:fldChar w:fldCharType="end"/>
        </w:r>
      </w:p>
    </w:sdtContent>
  </w:sdt>
  <w:p w14:paraId="1E61D79E" w14:textId="77777777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F612AB5" w14:textId="77777777" w:rsidR="00FC2584" w:rsidRPr="00C16B99" w:rsidRDefault="00C64C66">
        <w:pPr>
          <w:pStyle w:val="Pidipagina"/>
          <w:jc w:val="center"/>
          <w:rPr>
            <w:sz w:val="16"/>
          </w:rPr>
        </w:pPr>
        <w:r>
          <w:rPr>
            <w:noProof/>
          </w:rPr>
          <w:pict w14:anchorId="08D12355">
            <v:group id="Group 1" o:spid="_x0000_s1031" style="position:absolute;left:0;text-align:left;margin-left:-34.55pt;margin-top:13.35pt;width:566.95pt;height:49.6pt;z-index:251658242;mso-position-horizontal-relative:text;mso-position-vertical-relative:text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<o:lock v:ext="edit" aspectratio="t"/>
              <v:group id="Gruppo 2" o:spid="_x0000_s1033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ttangolo" o:spid="_x0000_s1035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<v:stroke miterlimit="4"/>
                  <v:textbox inset="3.6pt,,3.6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34" type="#_x0000_t75" style="position:absolute;left:1338;top:1938;width:53914;height:22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<v:stroke miterlimit="4"/>
                  <v:imagedata r:id="rId1" o:title=""/>
                </v:shape>
              </v:group>
              <v:line id="Connettore diritto 8" o:spid="_x0000_s1032" style="position:absolute;visibility:visibl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<v:stroke joinstyle="miter"/>
              </v:line>
            </v:group>
          </w:pict>
        </w:r>
        <w:r w:rsidR="00CE2AAB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CE2AAB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CE2AAB" w:rsidRPr="00FC2584">
          <w:rPr>
            <w:sz w:val="16"/>
          </w:rPr>
          <w:fldChar w:fldCharType="end"/>
        </w:r>
      </w:p>
    </w:sdtContent>
  </w:sdt>
  <w:p w14:paraId="5DB037EC" w14:textId="7777777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5D43B" w14:textId="77777777" w:rsidR="00F04C83" w:rsidRDefault="00F04C83">
      <w:r>
        <w:separator/>
      </w:r>
    </w:p>
  </w:footnote>
  <w:footnote w:type="continuationSeparator" w:id="0">
    <w:p w14:paraId="73B508B0" w14:textId="77777777" w:rsidR="00F04C83" w:rsidRDefault="00F04C83">
      <w:r>
        <w:continuationSeparator/>
      </w:r>
    </w:p>
  </w:footnote>
  <w:footnote w:type="continuationNotice" w:id="1">
    <w:p w14:paraId="49A85372" w14:textId="77777777" w:rsidR="00F04C83" w:rsidRDefault="00F04C8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064AD" w14:textId="77777777" w:rsidR="00FE5490" w:rsidRDefault="00FE54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64D92" w14:textId="77777777" w:rsidR="00FF5433" w:rsidRPr="009A4F16" w:rsidRDefault="00FE5490" w:rsidP="009A4F16">
    <w:pPr>
      <w:pStyle w:val="Intestazione"/>
      <w:rPr>
        <w:sz w:val="16"/>
        <w:szCs w:val="16"/>
      </w:rPr>
    </w:pPr>
    <w:r>
      <w:rPr>
        <w:i/>
        <w:iCs/>
        <w:sz w:val="16"/>
        <w:szCs w:val="16"/>
      </w:rPr>
      <w:t xml:space="preserve">Allegato 1 </w:t>
    </w:r>
    <w:r w:rsidR="009A4F16" w:rsidRPr="009A4F16">
      <w:rPr>
        <w:i/>
        <w:iCs/>
        <w:sz w:val="16"/>
        <w:szCs w:val="16"/>
      </w:rPr>
      <w:t>D</w:t>
    </w:r>
    <w:r w:rsidRPr="009A4F16">
      <w:rPr>
        <w:i/>
        <w:iCs/>
        <w:sz w:val="16"/>
        <w:szCs w:val="16"/>
      </w:rPr>
      <w:t>omanda di partecipazione</w:t>
    </w:r>
    <w:r w:rsidR="00FF5433" w:rsidRPr="009A4F16">
      <w:rPr>
        <w:rFonts w:eastAsia="Calibri"/>
        <w:sz w:val="16"/>
        <w:szCs w:val="16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5891" w14:textId="77777777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411AAC36" w14:textId="77777777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65E4B6" wp14:editId="4303F275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53F47">
      <w:rPr>
        <w:rFonts w:cstheme="minorHAnsi"/>
        <w:noProof/>
      </w:rPr>
      <w:drawing>
        <wp:inline distT="0" distB="0" distL="0" distR="0" wp14:anchorId="09795244" wp14:editId="0E55B36D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374D5EEC" w14:textId="77777777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2E3F4C44" w14:textId="77777777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4D5D9FF3" w14:textId="77777777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1BCDFF8D" w14:textId="77777777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48D188A2" w14:textId="77777777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5B3D"/>
    <w:multiLevelType w:val="hybridMultilevel"/>
    <w:tmpl w:val="1FC04E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060566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954626008">
    <w:abstractNumId w:val="25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6811122">
    <w:abstractNumId w:val="24"/>
  </w:num>
  <w:num w:numId="4" w16cid:durableId="1824809379">
    <w:abstractNumId w:val="23"/>
  </w:num>
  <w:num w:numId="5" w16cid:durableId="1898589622">
    <w:abstractNumId w:val="21"/>
  </w:num>
  <w:num w:numId="6" w16cid:durableId="425807107">
    <w:abstractNumId w:val="18"/>
  </w:num>
  <w:num w:numId="7" w16cid:durableId="1334260421">
    <w:abstractNumId w:val="19"/>
  </w:num>
  <w:num w:numId="8" w16cid:durableId="1242563927">
    <w:abstractNumId w:val="22"/>
  </w:num>
  <w:num w:numId="9" w16cid:durableId="1427769306">
    <w:abstractNumId w:val="3"/>
  </w:num>
  <w:num w:numId="10" w16cid:durableId="1695644072">
    <w:abstractNumId w:val="2"/>
  </w:num>
  <w:num w:numId="11" w16cid:durableId="1473400003">
    <w:abstractNumId w:val="1"/>
  </w:num>
  <w:num w:numId="12" w16cid:durableId="1462921814">
    <w:abstractNumId w:val="4"/>
  </w:num>
  <w:num w:numId="13" w16cid:durableId="267467952">
    <w:abstractNumId w:val="16"/>
  </w:num>
  <w:num w:numId="14" w16cid:durableId="311914458">
    <w:abstractNumId w:val="20"/>
  </w:num>
  <w:num w:numId="15" w16cid:durableId="1078555697">
    <w:abstractNumId w:val="11"/>
  </w:num>
  <w:num w:numId="16" w16cid:durableId="756902662">
    <w:abstractNumId w:val="8"/>
  </w:num>
  <w:num w:numId="17" w16cid:durableId="1402409565">
    <w:abstractNumId w:val="2"/>
    <w:lvlOverride w:ilvl="0">
      <w:startOverride w:val="1"/>
    </w:lvlOverride>
  </w:num>
  <w:num w:numId="18" w16cid:durableId="1580679555">
    <w:abstractNumId w:val="15"/>
  </w:num>
  <w:num w:numId="19" w16cid:durableId="506752564">
    <w:abstractNumId w:val="27"/>
  </w:num>
  <w:num w:numId="20" w16cid:durableId="2082217823">
    <w:abstractNumId w:val="26"/>
  </w:num>
  <w:num w:numId="21" w16cid:durableId="906570228">
    <w:abstractNumId w:val="13"/>
  </w:num>
  <w:num w:numId="22" w16cid:durableId="1611863823">
    <w:abstractNumId w:val="7"/>
  </w:num>
  <w:num w:numId="23" w16cid:durableId="1378969471">
    <w:abstractNumId w:val="12"/>
  </w:num>
  <w:num w:numId="24" w16cid:durableId="1057971052">
    <w:abstractNumId w:val="14"/>
  </w:num>
  <w:num w:numId="25" w16cid:durableId="2122800226">
    <w:abstractNumId w:val="1"/>
  </w:num>
  <w:num w:numId="26" w16cid:durableId="738745196">
    <w:abstractNumId w:val="5"/>
  </w:num>
  <w:num w:numId="27" w16cid:durableId="372120504">
    <w:abstractNumId w:val="10"/>
  </w:num>
  <w:num w:numId="28" w16cid:durableId="710543385">
    <w:abstractNumId w:val="6"/>
  </w:num>
  <w:num w:numId="29" w16cid:durableId="18318241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53120759">
    <w:abstractNumId w:val="17"/>
  </w:num>
  <w:num w:numId="31" w16cid:durableId="365104051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23B7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686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2325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2E04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61C7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5824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06778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B08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4F16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1CD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05D9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24EE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4C66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2AAB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4C83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3E1B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490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B580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rsid w:val="00CE2AAB"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rsid w:val="00CE2AAB"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CE2AAB"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E2AAB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rsid w:val="00CE2AAB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rsid w:val="00CE2AAB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rsid w:val="00CE2AAB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rsid w:val="00CE2AAB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sid w:val="00CE2AAB"/>
    <w:rPr>
      <w:position w:val="-3"/>
    </w:rPr>
  </w:style>
  <w:style w:type="paragraph" w:styleId="Corpotesto">
    <w:name w:val="Body Text"/>
    <w:basedOn w:val="Normale"/>
    <w:link w:val="CorpotestoCarattere"/>
    <w:rsid w:val="00CE2AAB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sid w:val="00CE2AAB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rsid w:val="00CE2AAB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2023-05-04T11:32:00Z</dcterms:created>
  <dcterms:modified xsi:type="dcterms:W3CDTF">2024-11-06T11:18:00Z</dcterms:modified>
</cp:coreProperties>
</file>